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C1B6" w14:textId="19C06867" w:rsidR="00482DEC" w:rsidRPr="00423E41" w:rsidRDefault="00423E41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AFAFA"/>
        </w:rPr>
        <w:t>ŠIAULIŲ RAGAINĖS PROGIMNAZIJA</w:t>
      </w:r>
    </w:p>
    <w:p w14:paraId="3C6E57BF" w14:textId="481F18C9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D01820">
        <w:rPr>
          <w:rFonts w:ascii="Times New Roman" w:hAnsi="Times New Roman" w:cs="Times New Roman"/>
          <w:b/>
          <w:bCs/>
          <w:sz w:val="24"/>
          <w:szCs w:val="24"/>
          <w:lang w:val="lt-LT"/>
        </w:rPr>
        <w:t>5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0B5756">
        <w:rPr>
          <w:rFonts w:ascii="Times New Roman" w:hAnsi="Times New Roman" w:cs="Times New Roman"/>
          <w:b/>
          <w:bCs/>
          <w:sz w:val="24"/>
          <w:szCs w:val="24"/>
          <w:lang w:val="lt-LT"/>
        </w:rPr>
        <w:t>9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37B5CE9E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0E2281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D01820">
        <w:rPr>
          <w:rFonts w:ascii="Times New Roman" w:hAnsi="Times New Roman" w:cs="Times New Roman"/>
          <w:sz w:val="24"/>
          <w:szCs w:val="24"/>
          <w:lang w:val="lt-LT"/>
        </w:rPr>
        <w:t>5</w:t>
      </w:r>
      <w:r w:rsidRPr="000E2281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0B5756">
        <w:rPr>
          <w:rFonts w:ascii="Times New Roman" w:hAnsi="Times New Roman" w:cs="Times New Roman"/>
          <w:sz w:val="24"/>
          <w:szCs w:val="24"/>
          <w:lang w:val="lt-LT"/>
        </w:rPr>
        <w:t>spalio 23</w:t>
      </w:r>
      <w:r w:rsidRPr="000E2281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423E41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16083494" w:rsidR="00DF3397" w:rsidRPr="00423E41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Šiaulių Ragainės progimnazija</w:t>
      </w:r>
    </w:p>
    <w:p w14:paraId="1F4B8AE8" w14:textId="69B262BB" w:rsidR="00DF3397" w:rsidRPr="00423E41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190531756</w:t>
      </w:r>
    </w:p>
    <w:p w14:paraId="2EC96B06" w14:textId="2F18FE12" w:rsidR="00DF3397" w:rsidRPr="00423E41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proofErr w:type="spellStart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Šiauliai</w:t>
      </w:r>
      <w:proofErr w:type="spellEnd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, </w:t>
      </w:r>
      <w:proofErr w:type="spellStart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Tilžės</w:t>
      </w:r>
      <w:proofErr w:type="spellEnd"/>
      <w:r w:rsidR="00423E41" w:rsidRPr="00423E41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 xml:space="preserve"> g. 85</w:t>
      </w:r>
    </w:p>
    <w:p w14:paraId="025860D3" w14:textId="4FF0C0BB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23E41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423E41" w:rsidRPr="00423E41">
        <w:rPr>
          <w:rFonts w:ascii="Times New Roman" w:hAnsi="Times New Roman" w:cs="Times New Roman"/>
          <w:sz w:val="24"/>
          <w:szCs w:val="24"/>
          <w:lang w:val="lt-LT"/>
        </w:rPr>
        <w:t>1994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423E41" w:rsidRPr="00423E41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2A4805"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23E41" w:rsidRPr="00423E41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2A4805" w:rsidRPr="00423E4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423E41">
        <w:rPr>
          <w:rFonts w:ascii="Times New Roman" w:hAnsi="Times New Roman" w:cs="Times New Roman"/>
          <w:sz w:val="24"/>
          <w:szCs w:val="24"/>
          <w:lang w:val="lt-LT"/>
        </w:rPr>
        <w:t>d.,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apie įstaigą kaupiami Juridinių asmenų registre.</w:t>
      </w:r>
    </w:p>
    <w:p w14:paraId="71CC03E9" w14:textId="10028C57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>:</w:t>
      </w:r>
      <w:r w:rsidR="00FA4EA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priešmokyklinis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pradinis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pagrindinis</w:t>
      </w:r>
      <w:proofErr w:type="spellEnd"/>
      <w:r w:rsidR="00FA4EA1" w:rsidRPr="00CB75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EA1" w:rsidRPr="00CB753F">
        <w:rPr>
          <w:rFonts w:ascii="Times New Roman" w:hAnsi="Times New Roman" w:cs="Times New Roman"/>
          <w:sz w:val="24"/>
          <w:szCs w:val="24"/>
        </w:rPr>
        <w:t>ugdymas</w:t>
      </w:r>
      <w:proofErr w:type="spellEnd"/>
      <w:r w:rsidR="00FA4EA1">
        <w:rPr>
          <w:rFonts w:ascii="Times New Roman" w:hAnsi="Times New Roman" w:cs="Times New Roman"/>
          <w:sz w:val="24"/>
          <w:szCs w:val="24"/>
        </w:rPr>
        <w:t>.</w:t>
      </w:r>
      <w:r w:rsidR="00A303B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08572B95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D01820"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0B5756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0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</w:t>
      </w:r>
      <w:bookmarkStart w:id="1" w:name="_GoBack"/>
      <w:bookmarkEnd w:id="1"/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0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70362FE2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D01820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1AFAFE66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D01820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5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2" w:name="_Ref184793131"/>
    </w:p>
    <w:p w14:paraId="163AE4F4" w14:textId="1EBA99FF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D01820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3" w:name="part_d7f38903722240359e4c9f01a7b6a149"/>
      <w:bookmarkEnd w:id="3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4" w:name="_Ref166049503"/>
      <w:bookmarkEnd w:id="4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D48AF6" w14:textId="77777777" w:rsidR="00AB6412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4AFCA457" w14:textId="77777777" w:rsidR="00AB6412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7CE3D202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045B4ABF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proofErr w:type="spellStart"/>
      <w:r w:rsidR="00F71305" w:rsidRPr="00F71305">
        <w:rPr>
          <w:rFonts w:ascii="Times New Roman" w:hAnsi="Times New Roman" w:cs="Times New Roman"/>
          <w:color w:val="192944"/>
          <w:sz w:val="24"/>
          <w:szCs w:val="24"/>
          <w:shd w:val="clear" w:color="auto" w:fill="FFFFFF"/>
        </w:rPr>
        <w:t>Dinara</w:t>
      </w:r>
      <w:proofErr w:type="spellEnd"/>
      <w:r w:rsidR="00F71305" w:rsidRPr="00F71305">
        <w:rPr>
          <w:rFonts w:ascii="Times New Roman" w:hAnsi="Times New Roman" w:cs="Times New Roman"/>
          <w:color w:val="192944"/>
          <w:sz w:val="24"/>
          <w:szCs w:val="24"/>
          <w:shd w:val="clear" w:color="auto" w:fill="FFFFFF"/>
        </w:rPr>
        <w:t xml:space="preserve"> </w:t>
      </w:r>
      <w:proofErr w:type="spellStart"/>
      <w:r w:rsidR="00F71305" w:rsidRPr="00F71305">
        <w:rPr>
          <w:rFonts w:ascii="Times New Roman" w:hAnsi="Times New Roman" w:cs="Times New Roman"/>
          <w:color w:val="192944"/>
          <w:sz w:val="24"/>
          <w:szCs w:val="24"/>
          <w:shd w:val="clear" w:color="auto" w:fill="FFFFFF"/>
        </w:rPr>
        <w:t>Vitkuvien</w:t>
      </w:r>
      <w:proofErr w:type="spellEnd"/>
      <w:r w:rsidR="00F71305" w:rsidRPr="00F71305">
        <w:rPr>
          <w:rFonts w:ascii="Times New Roman" w:hAnsi="Times New Roman" w:cs="Times New Roman"/>
          <w:sz w:val="24"/>
          <w:szCs w:val="24"/>
          <w:lang w:val="lt-LT"/>
        </w:rPr>
        <w:t>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162BC44C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D77CF">
        <w:rPr>
          <w:rFonts w:ascii="Times New Roman" w:hAnsi="Times New Roman" w:cs="Times New Roman"/>
          <w:sz w:val="24"/>
          <w:szCs w:val="24"/>
          <w:lang w:val="lt-LT"/>
        </w:rPr>
        <w:t xml:space="preserve">Stanislava </w:t>
      </w:r>
      <w:proofErr w:type="spellStart"/>
      <w:r w:rsidR="006D77CF">
        <w:rPr>
          <w:rFonts w:ascii="Times New Roman" w:hAnsi="Times New Roman" w:cs="Times New Roman"/>
          <w:sz w:val="24"/>
          <w:szCs w:val="24"/>
          <w:lang w:val="lt-LT"/>
        </w:rPr>
        <w:t>Vaičiulienė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6791E7" w14:textId="77777777" w:rsidR="00665721" w:rsidRDefault="00665721" w:rsidP="0087691B">
      <w:pPr>
        <w:spacing w:after="0" w:line="240" w:lineRule="auto"/>
      </w:pPr>
      <w:r>
        <w:separator/>
      </w:r>
    </w:p>
  </w:endnote>
  <w:endnote w:type="continuationSeparator" w:id="0">
    <w:p w14:paraId="25C498DD" w14:textId="77777777" w:rsidR="00665721" w:rsidRDefault="00665721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DB49BD" w14:textId="77777777" w:rsidR="00665721" w:rsidRDefault="00665721" w:rsidP="0087691B">
      <w:pPr>
        <w:spacing w:after="0" w:line="240" w:lineRule="auto"/>
      </w:pPr>
      <w:r>
        <w:separator/>
      </w:r>
    </w:p>
  </w:footnote>
  <w:footnote w:type="continuationSeparator" w:id="0">
    <w:p w14:paraId="018023BC" w14:textId="77777777" w:rsidR="00665721" w:rsidRDefault="00665721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0B5756"/>
    <w:rsid w:val="000E2281"/>
    <w:rsid w:val="0019395B"/>
    <w:rsid w:val="001B4EFF"/>
    <w:rsid w:val="002112D2"/>
    <w:rsid w:val="002A4805"/>
    <w:rsid w:val="003333C7"/>
    <w:rsid w:val="00423E41"/>
    <w:rsid w:val="004464B6"/>
    <w:rsid w:val="004814DE"/>
    <w:rsid w:val="00482DEC"/>
    <w:rsid w:val="00517325"/>
    <w:rsid w:val="005512A2"/>
    <w:rsid w:val="00595BC5"/>
    <w:rsid w:val="005D1174"/>
    <w:rsid w:val="005D3655"/>
    <w:rsid w:val="005D3DAF"/>
    <w:rsid w:val="005E181E"/>
    <w:rsid w:val="00603997"/>
    <w:rsid w:val="00620CAD"/>
    <w:rsid w:val="00663037"/>
    <w:rsid w:val="00665721"/>
    <w:rsid w:val="006817C9"/>
    <w:rsid w:val="006C6DB3"/>
    <w:rsid w:val="006D77CF"/>
    <w:rsid w:val="006F34B6"/>
    <w:rsid w:val="00726BF8"/>
    <w:rsid w:val="007842DE"/>
    <w:rsid w:val="0087691B"/>
    <w:rsid w:val="008A6510"/>
    <w:rsid w:val="008D0E14"/>
    <w:rsid w:val="008F6B13"/>
    <w:rsid w:val="00950BE1"/>
    <w:rsid w:val="00991D95"/>
    <w:rsid w:val="009C639B"/>
    <w:rsid w:val="009D5F34"/>
    <w:rsid w:val="009E0B39"/>
    <w:rsid w:val="00A05157"/>
    <w:rsid w:val="00A303B7"/>
    <w:rsid w:val="00A65F8C"/>
    <w:rsid w:val="00A822CF"/>
    <w:rsid w:val="00AA7F94"/>
    <w:rsid w:val="00AB6412"/>
    <w:rsid w:val="00B121E0"/>
    <w:rsid w:val="00B1604D"/>
    <w:rsid w:val="00B4395C"/>
    <w:rsid w:val="00B70E39"/>
    <w:rsid w:val="00BF5041"/>
    <w:rsid w:val="00BF5AC2"/>
    <w:rsid w:val="00C0703D"/>
    <w:rsid w:val="00C91F92"/>
    <w:rsid w:val="00D01820"/>
    <w:rsid w:val="00D03CAF"/>
    <w:rsid w:val="00D21395"/>
    <w:rsid w:val="00D35E60"/>
    <w:rsid w:val="00D96AD0"/>
    <w:rsid w:val="00DA13C5"/>
    <w:rsid w:val="00DF3397"/>
    <w:rsid w:val="00E25722"/>
    <w:rsid w:val="00E45CD7"/>
    <w:rsid w:val="00E64BBE"/>
    <w:rsid w:val="00E71456"/>
    <w:rsid w:val="00EE3B8D"/>
    <w:rsid w:val="00EF58B4"/>
    <w:rsid w:val="00F4255D"/>
    <w:rsid w:val="00F67582"/>
    <w:rsid w:val="00F71305"/>
    <w:rsid w:val="00F728FC"/>
    <w:rsid w:val="00FA3398"/>
    <w:rsid w:val="00FA4EA1"/>
    <w:rsid w:val="00FE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2968</Words>
  <Characters>1693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2023-04-25T07:34:00Z</dcterms:created>
  <dc:creator>Renata Paškauskienė</dc:creator>
  <cp:lastModifiedBy>PC31</cp:lastModifiedBy>
  <dcterms:modified xsi:type="dcterms:W3CDTF">2025-10-23T12:54:00Z</dcterms:modified>
  <cp:revision>16</cp:revision>
</cp:coreProperties>
</file>